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E097F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334B21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D60DC1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DA5F1C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737F7F46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D4292EB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7E0B3030" w14:textId="77777777"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0E449428" w14:textId="77777777"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14:paraId="77F4799A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8E9F630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14:paraId="42968959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241FE331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765B89B1" w14:textId="77777777"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BE42AA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0E1034E0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C922EF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254DEF16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9D9E4AD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72697D6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1E9BE887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5E343937" w14:textId="77777777"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1483D956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5705E" w14:textId="0F49716C" w:rsidR="00916821" w:rsidRPr="00474536" w:rsidRDefault="00916821" w:rsidP="002E17AA">
      <w:pPr>
        <w:jc w:val="both"/>
        <w:rPr>
          <w:rFonts w:ascii="Cambria" w:hAnsi="Cambria" w:cs="Arial"/>
          <w:b/>
          <w:i/>
          <w:sz w:val="22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Odpowiadając na ogłoszenie o przetargu nieograniczonym na</w:t>
      </w:r>
      <w:r w:rsidR="002E17AA">
        <w:rPr>
          <w:rFonts w:ascii="Cambria" w:hAnsi="Cambria"/>
          <w:b/>
          <w:i/>
          <w:sz w:val="22"/>
          <w:szCs w:val="22"/>
          <w:lang w:eastAsia="pl-PL"/>
        </w:rPr>
        <w:t xml:space="preserve">  </w:t>
      </w:r>
      <w:r w:rsidR="00474536" w:rsidRPr="00474536">
        <w:rPr>
          <w:rFonts w:ascii="Cambria" w:hAnsi="Cambria" w:cs="Arial"/>
          <w:b/>
          <w:i/>
          <w:sz w:val="22"/>
          <w:szCs w:val="24"/>
        </w:rPr>
        <w:t>„Utrzymanie przejezdności dróg leśnych na terenie Nadleśnictwa Zamrzenica w roku 2022”</w:t>
      </w:r>
      <w:r w:rsidR="00474536">
        <w:rPr>
          <w:rFonts w:ascii="Cambria" w:hAnsi="Cambria" w:cs="Arial"/>
          <w:b/>
          <w:i/>
          <w:sz w:val="22"/>
          <w:szCs w:val="24"/>
        </w:rPr>
        <w:t xml:space="preserve">, </w:t>
      </w:r>
      <w:r w:rsidR="00A04FB0" w:rsidRPr="00A04FB0">
        <w:rPr>
          <w:rFonts w:ascii="Cambria" w:hAnsi="Cambria" w:cs="Arial"/>
          <w:bCs/>
          <w:sz w:val="22"/>
          <w:szCs w:val="22"/>
        </w:rPr>
        <w:t>składam</w:t>
      </w:r>
      <w:r w:rsidR="00624701">
        <w:rPr>
          <w:rFonts w:ascii="Cambria" w:hAnsi="Cambria" w:cs="Arial"/>
          <w:bCs/>
          <w:sz w:val="22"/>
          <w:szCs w:val="22"/>
        </w:rPr>
        <w:t>y</w:t>
      </w:r>
      <w:r w:rsidR="002E17AA">
        <w:rPr>
          <w:rFonts w:ascii="Cambria" w:hAnsi="Cambria" w:cs="Arial"/>
          <w:bCs/>
          <w:sz w:val="22"/>
          <w:szCs w:val="22"/>
        </w:rPr>
        <w:t xml:space="preserve"> ofertę</w:t>
      </w:r>
      <w:r w:rsidR="002E17AA" w:rsidRPr="002E17A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63D8" w:rsidRPr="001863D8">
        <w:rPr>
          <w:rFonts w:ascii="Cambria" w:hAnsi="Cambria" w:cs="Arial"/>
          <w:b/>
          <w:bCs/>
          <w:sz w:val="22"/>
          <w:szCs w:val="22"/>
        </w:rPr>
        <w:t xml:space="preserve">na część  nr 2 zamówienia, tj. miejscowe uzupełnienie kruszywa we wskazane miejsca w drogach leśnych w leśnictwach obrębu Wierzchlas </w:t>
      </w:r>
      <w:r w:rsidR="00A04FB0" w:rsidRPr="00A04FB0">
        <w:rPr>
          <w:rFonts w:ascii="Cambria" w:hAnsi="Cambria" w:cs="Arial"/>
          <w:bCs/>
          <w:sz w:val="22"/>
          <w:szCs w:val="22"/>
        </w:rPr>
        <w:t>w zakresie okre</w:t>
      </w:r>
      <w:r w:rsidR="002E17AA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A04FB0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>
        <w:rPr>
          <w:rFonts w:ascii="Cambria" w:hAnsi="Cambria" w:cs="Arial"/>
          <w:bCs/>
          <w:sz w:val="22"/>
          <w:szCs w:val="22"/>
        </w:rPr>
        <w:t>u zamówienia i wzorem umowy, na </w:t>
      </w:r>
      <w:r w:rsidR="00A04FB0" w:rsidRPr="00A04FB0">
        <w:rPr>
          <w:rFonts w:ascii="Cambria" w:hAnsi="Cambria" w:cs="Arial"/>
          <w:bCs/>
          <w:sz w:val="22"/>
          <w:szCs w:val="22"/>
        </w:rPr>
        <w:t>następujących warunkach:</w:t>
      </w:r>
    </w:p>
    <w:p w14:paraId="580BC897" w14:textId="77777777" w:rsidR="001863D8" w:rsidRPr="000C37E1" w:rsidRDefault="001863D8" w:rsidP="001863D8">
      <w:pPr>
        <w:spacing w:before="120" w:line="360" w:lineRule="auto"/>
        <w:rPr>
          <w:rFonts w:ascii="Arial" w:hAnsi="Arial" w:cs="Arial"/>
          <w:bCs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1585"/>
        <w:gridCol w:w="1418"/>
        <w:gridCol w:w="1612"/>
        <w:gridCol w:w="2190"/>
      </w:tblGrid>
      <w:tr w:rsidR="001863D8" w:rsidRPr="000C37E1" w14:paraId="77A6FDB4" w14:textId="77777777" w:rsidTr="001642C9">
        <w:trPr>
          <w:trHeight w:val="278"/>
        </w:trPr>
        <w:tc>
          <w:tcPr>
            <w:tcW w:w="0" w:type="auto"/>
            <w:vMerge w:val="restart"/>
          </w:tcPr>
          <w:p w14:paraId="571B20D2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  <w:p w14:paraId="46C6FB92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Technologia</w:t>
            </w:r>
          </w:p>
          <w:p w14:paraId="5AADDD5D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585" w:type="dxa"/>
            <w:vMerge w:val="restart"/>
          </w:tcPr>
          <w:p w14:paraId="5B122402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Cena netto</w:t>
            </w:r>
          </w:p>
          <w:p w14:paraId="61FC37CB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za wykonanie 1m2</w:t>
            </w:r>
          </w:p>
          <w:p w14:paraId="23F54322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(zł)</w:t>
            </w:r>
          </w:p>
        </w:tc>
        <w:tc>
          <w:tcPr>
            <w:tcW w:w="3030" w:type="dxa"/>
            <w:gridSpan w:val="2"/>
          </w:tcPr>
          <w:p w14:paraId="131D47C5" w14:textId="77777777" w:rsidR="001863D8" w:rsidRPr="000C37E1" w:rsidRDefault="001863D8" w:rsidP="001642C9">
            <w:pPr>
              <w:keepNext/>
              <w:suppressAutoHyphens w:val="0"/>
              <w:jc w:val="center"/>
              <w:outlineLvl w:val="4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2190" w:type="dxa"/>
            <w:vMerge w:val="restart"/>
          </w:tcPr>
          <w:p w14:paraId="655710EE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Cena brutto  za wykonanie 1m2</w:t>
            </w:r>
            <w:r w:rsidRPr="000C37E1">
              <w:rPr>
                <w:b/>
                <w:bCs/>
                <w:sz w:val="22"/>
                <w:lang w:eastAsia="pl-PL"/>
              </w:rPr>
              <w:br/>
              <w:t>(zł)</w:t>
            </w:r>
          </w:p>
          <w:p w14:paraId="5831556C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kol. 2 + kol. 4</w:t>
            </w:r>
          </w:p>
        </w:tc>
      </w:tr>
      <w:tr w:rsidR="001863D8" w:rsidRPr="009F60A7" w14:paraId="20323168" w14:textId="77777777" w:rsidTr="001642C9">
        <w:trPr>
          <w:trHeight w:val="409"/>
        </w:trPr>
        <w:tc>
          <w:tcPr>
            <w:tcW w:w="0" w:type="auto"/>
            <w:vMerge/>
          </w:tcPr>
          <w:p w14:paraId="5C5FCAB0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585" w:type="dxa"/>
            <w:vMerge/>
          </w:tcPr>
          <w:p w14:paraId="61EFBC25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4511BB19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Stawka podatku</w:t>
            </w:r>
          </w:p>
          <w:p w14:paraId="544377E3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(%)</w:t>
            </w:r>
          </w:p>
        </w:tc>
        <w:tc>
          <w:tcPr>
            <w:tcW w:w="1612" w:type="dxa"/>
          </w:tcPr>
          <w:p w14:paraId="3B5B1615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Wartość (zł)</w:t>
            </w:r>
          </w:p>
          <w:p w14:paraId="306AFC92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kol. 2 x kol. 3</w:t>
            </w:r>
          </w:p>
        </w:tc>
        <w:tc>
          <w:tcPr>
            <w:tcW w:w="2190" w:type="dxa"/>
            <w:vMerge/>
          </w:tcPr>
          <w:p w14:paraId="136837D2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</w:tr>
      <w:tr w:rsidR="001863D8" w:rsidRPr="009F60A7" w14:paraId="298EA752" w14:textId="77777777" w:rsidTr="001642C9">
        <w:trPr>
          <w:trHeight w:val="114"/>
        </w:trPr>
        <w:tc>
          <w:tcPr>
            <w:tcW w:w="0" w:type="auto"/>
            <w:vAlign w:val="center"/>
          </w:tcPr>
          <w:p w14:paraId="409E2C83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1</w:t>
            </w:r>
          </w:p>
        </w:tc>
        <w:tc>
          <w:tcPr>
            <w:tcW w:w="1585" w:type="dxa"/>
            <w:vAlign w:val="center"/>
          </w:tcPr>
          <w:p w14:paraId="0F1E6D3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14:paraId="1D519A3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3</w:t>
            </w:r>
          </w:p>
        </w:tc>
        <w:tc>
          <w:tcPr>
            <w:tcW w:w="1612" w:type="dxa"/>
            <w:vAlign w:val="center"/>
          </w:tcPr>
          <w:p w14:paraId="5E96471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4</w:t>
            </w:r>
          </w:p>
        </w:tc>
        <w:tc>
          <w:tcPr>
            <w:tcW w:w="2190" w:type="dxa"/>
            <w:vAlign w:val="center"/>
          </w:tcPr>
          <w:p w14:paraId="4632E52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5</w:t>
            </w:r>
          </w:p>
        </w:tc>
      </w:tr>
      <w:tr w:rsidR="001863D8" w:rsidRPr="009F60A7" w14:paraId="338B47FD" w14:textId="77777777" w:rsidTr="001642C9">
        <w:trPr>
          <w:trHeight w:val="572"/>
        </w:trPr>
        <w:tc>
          <w:tcPr>
            <w:tcW w:w="0" w:type="auto"/>
            <w:vAlign w:val="center"/>
          </w:tcPr>
          <w:p w14:paraId="60B5C290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>Technologia I – 15 cm kruszywa</w:t>
            </w:r>
          </w:p>
        </w:tc>
        <w:tc>
          <w:tcPr>
            <w:tcW w:w="1585" w:type="dxa"/>
            <w:vAlign w:val="center"/>
          </w:tcPr>
          <w:p w14:paraId="37F5FCFB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2F70DE2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0ADC9C1A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4C5D54C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56707902" w14:textId="77777777" w:rsidTr="001642C9">
        <w:trPr>
          <w:trHeight w:val="572"/>
        </w:trPr>
        <w:tc>
          <w:tcPr>
            <w:tcW w:w="0" w:type="auto"/>
            <w:vAlign w:val="center"/>
          </w:tcPr>
          <w:p w14:paraId="015596FF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</w:p>
          <w:p w14:paraId="4B8E5F32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 xml:space="preserve">Technologia II – 15 </w:t>
            </w:r>
            <w:r w:rsidRPr="002E17AA">
              <w:t>cm kruszywa na warstwie odcinającej</w:t>
            </w:r>
          </w:p>
        </w:tc>
        <w:tc>
          <w:tcPr>
            <w:tcW w:w="1585" w:type="dxa"/>
            <w:vAlign w:val="center"/>
          </w:tcPr>
          <w:p w14:paraId="2FE6E19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4769871E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36717040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38EC25B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4BD0DE86" w14:textId="77777777" w:rsidTr="001642C9">
        <w:trPr>
          <w:trHeight w:val="572"/>
        </w:trPr>
        <w:tc>
          <w:tcPr>
            <w:tcW w:w="0" w:type="auto"/>
            <w:vAlign w:val="center"/>
          </w:tcPr>
          <w:p w14:paraId="33DF2828" w14:textId="77777777" w:rsidR="001863D8" w:rsidRPr="00252E6B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0C37E1">
              <w:rPr>
                <w:szCs w:val="24"/>
              </w:rPr>
              <w:t>Technologia III – 25 cm kruszywa</w:t>
            </w:r>
          </w:p>
        </w:tc>
        <w:tc>
          <w:tcPr>
            <w:tcW w:w="1585" w:type="dxa"/>
            <w:vAlign w:val="center"/>
          </w:tcPr>
          <w:p w14:paraId="131445A0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0BBFBC5B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55A9AF7F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69BE7D11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362D0B99" w14:textId="77777777" w:rsidTr="001642C9">
        <w:trPr>
          <w:trHeight w:val="572"/>
        </w:trPr>
        <w:tc>
          <w:tcPr>
            <w:tcW w:w="0" w:type="auto"/>
            <w:vAlign w:val="center"/>
          </w:tcPr>
          <w:p w14:paraId="26F5A35B" w14:textId="77777777" w:rsidR="001863D8" w:rsidRPr="000C37E1" w:rsidRDefault="001863D8" w:rsidP="001642C9">
            <w:pPr>
              <w:suppressAutoHyphens w:val="0"/>
              <w:rPr>
                <w:szCs w:val="24"/>
              </w:rPr>
            </w:pPr>
            <w:r w:rsidRPr="000C37E1">
              <w:rPr>
                <w:szCs w:val="24"/>
              </w:rPr>
              <w:t>Technologia IV – 25 cm kruszywa na warstwie odcinającej</w:t>
            </w:r>
          </w:p>
          <w:p w14:paraId="3888AA62" w14:textId="77777777" w:rsidR="001863D8" w:rsidRPr="00252E6B" w:rsidRDefault="001863D8" w:rsidP="001642C9">
            <w:pPr>
              <w:suppressAutoHyphens w:val="0"/>
              <w:rPr>
                <w:lang w:eastAsia="pl-PL"/>
              </w:rPr>
            </w:pPr>
          </w:p>
        </w:tc>
        <w:tc>
          <w:tcPr>
            <w:tcW w:w="1585" w:type="dxa"/>
            <w:vAlign w:val="center"/>
          </w:tcPr>
          <w:p w14:paraId="6DFD40A6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27A61259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291AA57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7E4B9F5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66797CCD" w14:textId="77777777" w:rsidTr="001642C9">
        <w:trPr>
          <w:trHeight w:val="572"/>
        </w:trPr>
        <w:tc>
          <w:tcPr>
            <w:tcW w:w="0" w:type="auto"/>
            <w:vAlign w:val="center"/>
          </w:tcPr>
          <w:p w14:paraId="7922C691" w14:textId="77777777" w:rsidR="001863D8" w:rsidRPr="000C37E1" w:rsidRDefault="001863D8" w:rsidP="001642C9">
            <w:pPr>
              <w:suppressAutoHyphens w:val="0"/>
              <w:jc w:val="center"/>
              <w:rPr>
                <w:szCs w:val="24"/>
              </w:rPr>
            </w:pPr>
            <w:r w:rsidRPr="000C37E1">
              <w:rPr>
                <w:b/>
                <w:sz w:val="22"/>
                <w:lang w:eastAsia="pl-PL"/>
              </w:rPr>
              <w:t>suma stawek dla poszczególnych technologii</w:t>
            </w:r>
          </w:p>
        </w:tc>
        <w:tc>
          <w:tcPr>
            <w:tcW w:w="1585" w:type="dxa"/>
            <w:vAlign w:val="center"/>
          </w:tcPr>
          <w:p w14:paraId="4628AEA6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21C0E774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007C1C1F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344F6F9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6532824D" w14:textId="77777777" w:rsidR="00A3317C" w:rsidRDefault="00A3317C" w:rsidP="00FB02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BDA00F" w14:textId="77777777"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0D10E1">
        <w:rPr>
          <w:rFonts w:ascii="Cambria" w:hAnsi="Cambria" w:cs="Arial"/>
          <w:bCs/>
          <w:sz w:val="22"/>
          <w:szCs w:val="22"/>
        </w:rPr>
        <w:t>W</w:t>
      </w:r>
      <w:r w:rsidR="000D10E1" w:rsidRPr="00A04FB0">
        <w:rPr>
          <w:rFonts w:ascii="Cambria" w:hAnsi="Cambria" w:cs="Arial"/>
          <w:bCs/>
          <w:sz w:val="22"/>
          <w:szCs w:val="22"/>
        </w:rPr>
        <w:t xml:space="preserve"> podanej cenie zostały uwzględnione wszystkie koszty związane z w</w:t>
      </w:r>
      <w:r w:rsidR="000D10E1">
        <w:rPr>
          <w:rFonts w:ascii="Cambria" w:hAnsi="Cambria" w:cs="Arial"/>
          <w:bCs/>
          <w:sz w:val="22"/>
          <w:szCs w:val="22"/>
        </w:rPr>
        <w:t xml:space="preserve">ykonaniem </w:t>
      </w:r>
      <w:r w:rsidR="007308FF">
        <w:rPr>
          <w:rFonts w:ascii="Cambria" w:hAnsi="Cambria" w:cs="Arial"/>
          <w:bCs/>
          <w:sz w:val="22"/>
          <w:szCs w:val="22"/>
        </w:rPr>
        <w:t>1</w:t>
      </w:r>
      <w:r w:rsidR="004A541D">
        <w:rPr>
          <w:rFonts w:ascii="Cambria" w:hAnsi="Cambria" w:cs="Arial"/>
          <w:bCs/>
          <w:sz w:val="22"/>
          <w:szCs w:val="22"/>
        </w:rPr>
        <w:t xml:space="preserve"> km </w:t>
      </w:r>
      <w:r w:rsidR="000D10E1">
        <w:rPr>
          <w:rFonts w:ascii="Cambria" w:hAnsi="Cambria" w:cs="Arial"/>
          <w:bCs/>
          <w:sz w:val="22"/>
          <w:szCs w:val="22"/>
        </w:rPr>
        <w:t>przedmiotu zamówienia.</w:t>
      </w:r>
    </w:p>
    <w:p w14:paraId="4EB2425B" w14:textId="77777777" w:rsidR="00FC040E" w:rsidRDefault="00FC040E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 w:rsidR="000C37E1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27A86DE8" w14:textId="77777777" w:rsidR="000C37E1" w:rsidRPr="00FC040E" w:rsidRDefault="000C37E1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1F4F">
        <w:rPr>
          <w:rFonts w:ascii="Cambria" w:hAnsi="Cambria" w:cs="Arial"/>
          <w:bCs/>
          <w:sz w:val="22"/>
          <w:szCs w:val="22"/>
        </w:rPr>
        <w:t>4.</w:t>
      </w:r>
      <w:r w:rsidRPr="00521F4F">
        <w:rPr>
          <w:rFonts w:ascii="Cambria" w:hAnsi="Cambria" w:cs="Arial"/>
          <w:bCs/>
          <w:sz w:val="22"/>
          <w:szCs w:val="22"/>
        </w:rPr>
        <w:tab/>
        <w:t>Oświadczamy, iż</w:t>
      </w:r>
      <w:r w:rsidR="007308FF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sz w:val="22"/>
          <w:szCs w:val="22"/>
        </w:rPr>
        <w:t>oferujemy  okres gwarancji jakości na wykonany przedmiot zamówienia wynosząc</w:t>
      </w:r>
      <w:r w:rsidR="00D410E6" w:rsidRPr="00521F4F">
        <w:rPr>
          <w:rFonts w:ascii="Cambria" w:hAnsi="Cambria" w:cs="Arial"/>
          <w:bCs/>
          <w:sz w:val="22"/>
          <w:szCs w:val="22"/>
        </w:rPr>
        <w:t>y ___________________ miesięcy.</w:t>
      </w:r>
      <w:r w:rsidR="00FC040E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i/>
          <w:sz w:val="22"/>
          <w:szCs w:val="22"/>
        </w:rPr>
        <w:t>(kryterium oceny</w:t>
      </w:r>
      <w:r w:rsidR="00FC040E" w:rsidRPr="00521F4F">
        <w:rPr>
          <w:rFonts w:ascii="Cambria" w:hAnsi="Cambria" w:cs="Arial"/>
          <w:bCs/>
          <w:i/>
          <w:sz w:val="22"/>
          <w:szCs w:val="22"/>
        </w:rPr>
        <w:t xml:space="preserve"> ofert – zgodnie z </w:t>
      </w:r>
      <w:r w:rsidRPr="00521F4F">
        <w:rPr>
          <w:rFonts w:ascii="Cambria" w:hAnsi="Cambria" w:cs="Arial"/>
          <w:bCs/>
          <w:i/>
          <w:sz w:val="22"/>
          <w:szCs w:val="22"/>
        </w:rPr>
        <w:t>Rozdziałem 1</w:t>
      </w:r>
      <w:r w:rsidR="00474536" w:rsidRPr="00521F4F">
        <w:rPr>
          <w:rFonts w:ascii="Cambria" w:hAnsi="Cambria" w:cs="Arial"/>
          <w:bCs/>
          <w:i/>
          <w:sz w:val="22"/>
          <w:szCs w:val="22"/>
        </w:rPr>
        <w:t>6</w:t>
      </w:r>
      <w:r w:rsidRPr="00521F4F">
        <w:rPr>
          <w:rFonts w:ascii="Cambria" w:hAnsi="Cambria" w:cs="Arial"/>
          <w:bCs/>
          <w:i/>
          <w:sz w:val="22"/>
          <w:szCs w:val="22"/>
        </w:rPr>
        <w:t xml:space="preserve"> SWZ).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38D36C0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>
        <w:rPr>
          <w:rFonts w:ascii="Cambria" w:hAnsi="Cambria" w:cs="Arial"/>
          <w:bCs/>
          <w:sz w:val="22"/>
          <w:szCs w:val="22"/>
        </w:rPr>
        <w:t>usług.</w:t>
      </w:r>
    </w:p>
    <w:p w14:paraId="5B7A1294" w14:textId="77777777" w:rsidR="000C37E1" w:rsidRPr="002E64B8" w:rsidRDefault="000C37E1" w:rsidP="000C37E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14:paraId="7527A5C2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0D0EF632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14:paraId="1207933D" w14:textId="77777777" w:rsidR="000C37E1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Pr="002E64B8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47A8520B" w14:textId="77777777" w:rsidR="000C37E1" w:rsidRPr="004A3437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00"/>
      </w:tblGrid>
      <w:tr w:rsidR="000C37E1" w:rsidRPr="004A3437" w14:paraId="47F3F14D" w14:textId="77777777" w:rsidTr="00521F4F">
        <w:tc>
          <w:tcPr>
            <w:tcW w:w="4898" w:type="dxa"/>
            <w:shd w:val="clear" w:color="auto" w:fill="auto"/>
          </w:tcPr>
          <w:p w14:paraId="1F604365" w14:textId="77777777" w:rsidR="000C37E1" w:rsidRPr="004A3437" w:rsidRDefault="000C37E1" w:rsidP="00C60E80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4B063389" w14:textId="77777777" w:rsidR="000C37E1" w:rsidRPr="004A3437" w:rsidRDefault="000C37E1" w:rsidP="00C60E80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0C37E1" w:rsidRPr="004A3437" w14:paraId="52D2FE3E" w14:textId="77777777" w:rsidTr="00521F4F">
        <w:trPr>
          <w:trHeight w:val="569"/>
        </w:trPr>
        <w:tc>
          <w:tcPr>
            <w:tcW w:w="4898" w:type="dxa"/>
            <w:shd w:val="clear" w:color="auto" w:fill="auto"/>
          </w:tcPr>
          <w:p w14:paraId="747CEB57" w14:textId="77777777"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14:paraId="775D56AC" w14:textId="77777777"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4A3437" w14:paraId="3FA94B7E" w14:textId="77777777" w:rsidTr="00521F4F">
        <w:trPr>
          <w:trHeight w:val="283"/>
        </w:trPr>
        <w:tc>
          <w:tcPr>
            <w:tcW w:w="4898" w:type="dxa"/>
            <w:shd w:val="clear" w:color="auto" w:fill="auto"/>
          </w:tcPr>
          <w:p w14:paraId="037070CF" w14:textId="77777777"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14:paraId="0BA47857" w14:textId="77777777"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4A3437" w14:paraId="551B330E" w14:textId="77777777" w:rsidTr="00521F4F">
        <w:tc>
          <w:tcPr>
            <w:tcW w:w="4898" w:type="dxa"/>
            <w:shd w:val="clear" w:color="auto" w:fill="auto"/>
          </w:tcPr>
          <w:p w14:paraId="5CC1E8DA" w14:textId="77777777"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14:paraId="160EE95C" w14:textId="77777777"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F82889D" w14:textId="77777777" w:rsidR="000C37E1" w:rsidRPr="002E64B8" w:rsidRDefault="000C37E1" w:rsidP="0090148C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688"/>
      </w:tblGrid>
      <w:tr w:rsidR="000C37E1" w:rsidRPr="002E64B8" w14:paraId="33BF2CF9" w14:textId="77777777" w:rsidTr="00521F4F">
        <w:trPr>
          <w:trHeight w:val="758"/>
        </w:trPr>
        <w:tc>
          <w:tcPr>
            <w:tcW w:w="4810" w:type="dxa"/>
            <w:shd w:val="clear" w:color="auto" w:fill="auto"/>
          </w:tcPr>
          <w:p w14:paraId="1DBFB16D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nazwa, adres)</w:t>
            </w:r>
          </w:p>
        </w:tc>
        <w:tc>
          <w:tcPr>
            <w:tcW w:w="4688" w:type="dxa"/>
            <w:shd w:val="clear" w:color="auto" w:fill="auto"/>
          </w:tcPr>
          <w:p w14:paraId="5E065386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0C37E1" w:rsidRPr="002E64B8" w14:paraId="22A59EAA" w14:textId="77777777" w:rsidTr="00521F4F">
        <w:trPr>
          <w:trHeight w:val="319"/>
        </w:trPr>
        <w:tc>
          <w:tcPr>
            <w:tcW w:w="4810" w:type="dxa"/>
            <w:shd w:val="clear" w:color="auto" w:fill="auto"/>
          </w:tcPr>
          <w:p w14:paraId="482D1882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14:paraId="05121B15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2E64B8" w14:paraId="21702295" w14:textId="77777777" w:rsidTr="00521F4F">
        <w:trPr>
          <w:trHeight w:val="136"/>
        </w:trPr>
        <w:tc>
          <w:tcPr>
            <w:tcW w:w="4810" w:type="dxa"/>
            <w:shd w:val="clear" w:color="auto" w:fill="auto"/>
          </w:tcPr>
          <w:p w14:paraId="46C4B5C7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14:paraId="037E5ADA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EB693F" w14:textId="77777777" w:rsidR="00521F4F" w:rsidRDefault="00521F4F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3317BCB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6C66CF6B" w14:textId="77777777"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3F30304F" w14:textId="77777777" w:rsidR="000C37E1" w:rsidRDefault="000C37E1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36BA2B07" w14:textId="77777777" w:rsidR="00521F4F" w:rsidRPr="006451EC" w:rsidRDefault="00521F4F" w:rsidP="00521F4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>
        <w:rPr>
          <w:rFonts w:ascii="Cambria" w:hAnsi="Cambria" w:cs="Arial"/>
          <w:bCs/>
          <w:sz w:val="22"/>
          <w:szCs w:val="22"/>
        </w:rPr>
        <w:t xml:space="preserve">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F118DB4" w14:textId="77777777" w:rsidR="00521F4F" w:rsidRPr="002E64B8" w:rsidRDefault="00521F4F" w:rsidP="00521F4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7F75E3EA" w14:textId="77777777" w:rsidR="00521F4F" w:rsidRPr="00B56EDD" w:rsidRDefault="00521F4F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</w:p>
    <w:p w14:paraId="68B58AAE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17962D06" w14:textId="77777777"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774A03A9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5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6D7B6B58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32D20009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3D5836DB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7C3D4460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5750864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05CFC55D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0ED33CE2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58D35123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3DDC9DE8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lastRenderedPageBreak/>
        <w:t xml:space="preserve">         Przez: </w:t>
      </w:r>
    </w:p>
    <w:p w14:paraId="53A2A03A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0E9ADD5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14:paraId="3FBE9946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14:paraId="0E0AE48E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52EED20F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EFD6550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A247C10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B84F05" w14:textId="77777777" w:rsidR="000C37E1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5BDB27" w14:textId="4FD313F1" w:rsidR="000C37E1" w:rsidRPr="002E64B8" w:rsidRDefault="000C37E1" w:rsidP="007C453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A268889" w14:textId="77777777" w:rsidR="000C37E1" w:rsidRDefault="000C37E1" w:rsidP="007C453C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1" w:name="_Hlk43743063"/>
    </w:p>
    <w:p w14:paraId="5350B59A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5A53B9DF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90E938D" w14:textId="77777777" w:rsidR="000C37E1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1F3F6583" w14:textId="77777777" w:rsidR="000C37E1" w:rsidRPr="00B945D9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 xml:space="preserve">Dokument </w:t>
      </w:r>
      <w:r>
        <w:rPr>
          <w:rFonts w:ascii="Cambria" w:hAnsi="Cambria" w:cs="Arial"/>
          <w:bCs/>
          <w:i/>
          <w:sz w:val="22"/>
          <w:szCs w:val="22"/>
        </w:rPr>
        <w:t xml:space="preserve">pod rygorem nieważności </w:t>
      </w:r>
      <w:r w:rsidRPr="00B945D9">
        <w:rPr>
          <w:rFonts w:ascii="Cambria" w:hAnsi="Cambria" w:cs="Arial"/>
          <w:bCs/>
          <w:i/>
          <w:sz w:val="22"/>
          <w:szCs w:val="22"/>
        </w:rPr>
        <w:t>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5E260B89" w14:textId="77777777"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74956267" w14:textId="77777777"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1E6E80E3" w14:textId="6FB0DA1E" w:rsidR="00A82D75" w:rsidRPr="00A82D75" w:rsidRDefault="004D3CB4" w:rsidP="007C45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D3CB4">
        <w:rPr>
          <w:rFonts w:ascii="Cambria" w:hAnsi="Cambria" w:cs="Arial"/>
          <w:bCs/>
          <w:sz w:val="22"/>
          <w:szCs w:val="22"/>
        </w:rPr>
        <w:br/>
      </w:r>
      <w:bookmarkStart w:id="3" w:name="_GoBack"/>
      <w:bookmarkEnd w:id="3"/>
    </w:p>
    <w:sectPr w:rsidR="00A82D75" w:rsidRPr="00A82D7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5E813" w14:textId="77777777" w:rsidR="00331355" w:rsidRDefault="00331355">
      <w:r>
        <w:separator/>
      </w:r>
    </w:p>
  </w:endnote>
  <w:endnote w:type="continuationSeparator" w:id="0">
    <w:p w14:paraId="3A219609" w14:textId="77777777" w:rsidR="00331355" w:rsidRDefault="0033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516F33" w14:textId="77777777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3E479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F9B5C" w14:textId="77777777" w:rsidR="00331355" w:rsidRDefault="00331355">
      <w:r>
        <w:separator/>
      </w:r>
    </w:p>
  </w:footnote>
  <w:footnote w:type="continuationSeparator" w:id="0">
    <w:p w14:paraId="720D4BC1" w14:textId="77777777" w:rsidR="00331355" w:rsidRDefault="00331355">
      <w:r>
        <w:continuationSeparator/>
      </w:r>
    </w:p>
  </w:footnote>
  <w:footnote w:id="1">
    <w:p w14:paraId="79F041CF" w14:textId="77777777" w:rsidR="000C37E1" w:rsidRPr="008B7B99" w:rsidRDefault="000C37E1" w:rsidP="000C37E1">
      <w:pPr>
        <w:pStyle w:val="Tekstprzypisudolnego"/>
        <w:ind w:left="142" w:hanging="142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0C97" w14:textId="59AC8203" w:rsidR="00A04FB0" w:rsidRDefault="00026E3F" w:rsidP="00474536">
    <w:pPr>
      <w:pStyle w:val="Nagwek"/>
      <w:jc w:val="right"/>
    </w:pPr>
    <w:r>
      <w:rPr>
        <w:rFonts w:ascii="Cambria" w:hAnsi="Cambria"/>
      </w:rPr>
      <w:t>Załącznik nr 1</w:t>
    </w:r>
    <w:r w:rsidR="002E17AA">
      <w:rPr>
        <w:rFonts w:ascii="Cambria" w:hAnsi="Cambria"/>
      </w:rPr>
      <w:t>.</w:t>
    </w:r>
    <w:r w:rsidR="001863D8">
      <w:rPr>
        <w:rFonts w:ascii="Cambria" w:hAnsi="Cambria"/>
      </w:rPr>
      <w:t>2</w:t>
    </w:r>
    <w:r w:rsidR="002E17AA">
      <w:rPr>
        <w:rFonts w:ascii="Cambria" w:hAnsi="Cambria"/>
      </w:rPr>
      <w:t xml:space="preserve"> do S</w:t>
    </w:r>
    <w:r w:rsidR="00A04FB0" w:rsidRPr="00A04FB0">
      <w:rPr>
        <w:rFonts w:ascii="Cambria" w:hAnsi="Cambria"/>
      </w:rPr>
      <w:t>WZ</w:t>
    </w:r>
    <w:r w:rsidR="002E17AA">
      <w:rPr>
        <w:rFonts w:ascii="Cambria" w:hAnsi="Cambria"/>
      </w:rPr>
      <w:t xml:space="preserve"> nr </w:t>
    </w:r>
    <w:r w:rsidR="00474536" w:rsidRPr="00474536">
      <w:rPr>
        <w:rFonts w:ascii="Cambria" w:hAnsi="Cambria"/>
        <w:sz w:val="22"/>
        <w:szCs w:val="22"/>
      </w:rPr>
      <w:t>ZG.270.2.5.2022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CFCC" w14:textId="77777777" w:rsidR="008D0891" w:rsidRDefault="008D0891" w:rsidP="00313DD1">
    <w:pPr>
      <w:pStyle w:val="Nagwek"/>
    </w:pPr>
  </w:p>
  <w:p w14:paraId="28EFA625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863D8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1355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C453C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8ECAD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8A58B-4D59-428A-A7F8-D2763F2D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7527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2</cp:revision>
  <cp:lastPrinted>2022-06-01T13:41:00Z</cp:lastPrinted>
  <dcterms:created xsi:type="dcterms:W3CDTF">2022-06-01T13:47:00Z</dcterms:created>
  <dcterms:modified xsi:type="dcterms:W3CDTF">2022-06-01T13:47:00Z</dcterms:modified>
</cp:coreProperties>
</file>